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0B8FF"/>
  <w:body>
    <w:p w14:paraId="175C89EF" w14:textId="77777777" w:rsidR="00E449BF" w:rsidRDefault="00E449BF" w:rsidP="00E449BF">
      <w:pPr>
        <w:autoSpaceDE w:val="0"/>
        <w:rPr>
          <w:rFonts w:ascii="Tahoma" w:hAnsi="Tahoma" w:cs="Tahoma"/>
          <w:b/>
          <w:sz w:val="28"/>
          <w:szCs w:val="28"/>
        </w:rPr>
      </w:pPr>
    </w:p>
    <w:p w14:paraId="542443AE" w14:textId="77777777" w:rsidR="00AA6928" w:rsidRPr="003E0048" w:rsidRDefault="00831D92" w:rsidP="003E0048">
      <w:pPr>
        <w:autoSpaceDE w:val="0"/>
        <w:jc w:val="right"/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>Załącznik nr 4</w:t>
      </w:r>
      <w:r w:rsidR="007153D8">
        <w:rPr>
          <w:rFonts w:asciiTheme="majorHAnsi" w:hAnsiTheme="majorHAnsi" w:cs="Tahoma"/>
        </w:rPr>
        <w:t xml:space="preserve"> SWZ</w:t>
      </w:r>
    </w:p>
    <w:p w14:paraId="0E454A59" w14:textId="77777777" w:rsidR="00EB55CA" w:rsidRDefault="00E449BF" w:rsidP="00E449BF">
      <w:pPr>
        <w:autoSpaceDE w:val="0"/>
        <w:ind w:left="1418" w:hanging="992"/>
        <w:jc w:val="center"/>
        <w:rPr>
          <w:rFonts w:asciiTheme="majorHAnsi" w:hAnsiTheme="majorHAnsi" w:cs="Tahoma"/>
          <w:b/>
          <w:sz w:val="36"/>
          <w:szCs w:val="36"/>
        </w:rPr>
      </w:pPr>
      <w:r w:rsidRPr="00E449BF">
        <w:rPr>
          <w:rFonts w:asciiTheme="majorHAnsi" w:hAnsiTheme="majorHAnsi" w:cs="Tahoma"/>
          <w:b/>
          <w:sz w:val="36"/>
          <w:szCs w:val="36"/>
        </w:rPr>
        <w:t>Oświadczenie Wykonawcy</w:t>
      </w:r>
      <w:r w:rsidR="00EB55CA">
        <w:rPr>
          <w:rFonts w:asciiTheme="majorHAnsi" w:hAnsiTheme="majorHAnsi" w:cs="Tahoma"/>
          <w:b/>
          <w:sz w:val="36"/>
          <w:szCs w:val="36"/>
        </w:rPr>
        <w:t xml:space="preserve"> </w:t>
      </w:r>
    </w:p>
    <w:p w14:paraId="1341ED89" w14:textId="77777777" w:rsidR="00E449BF" w:rsidRPr="00E449BF" w:rsidRDefault="00EB55CA" w:rsidP="00E449BF">
      <w:pPr>
        <w:autoSpaceDE w:val="0"/>
        <w:ind w:left="1418" w:hanging="992"/>
        <w:jc w:val="center"/>
        <w:rPr>
          <w:rFonts w:asciiTheme="majorHAnsi" w:hAnsiTheme="majorHAnsi" w:cs="Tahoma"/>
          <w:b/>
          <w:sz w:val="36"/>
          <w:szCs w:val="36"/>
          <w:lang w:eastAsia="pl-PL"/>
        </w:rPr>
      </w:pPr>
      <w:r>
        <w:rPr>
          <w:rFonts w:asciiTheme="majorHAnsi" w:hAnsiTheme="majorHAnsi" w:cs="Tahoma"/>
          <w:b/>
          <w:sz w:val="36"/>
          <w:szCs w:val="36"/>
        </w:rPr>
        <w:t>o aktualności informacji</w:t>
      </w:r>
    </w:p>
    <w:p w14:paraId="634252E5" w14:textId="77777777" w:rsidR="00E449BF" w:rsidRPr="00E449BF" w:rsidRDefault="00E449BF" w:rsidP="00E449BF">
      <w:pPr>
        <w:autoSpaceDE w:val="0"/>
        <w:ind w:left="1418" w:hanging="713"/>
        <w:rPr>
          <w:rFonts w:asciiTheme="majorHAnsi" w:hAnsiTheme="majorHAnsi" w:cs="Tahoma"/>
        </w:rPr>
      </w:pPr>
    </w:p>
    <w:p w14:paraId="027308E4" w14:textId="77777777" w:rsidR="00401390" w:rsidRDefault="00E449BF" w:rsidP="00401390">
      <w:pPr>
        <w:autoSpaceDE w:val="0"/>
        <w:autoSpaceDN w:val="0"/>
        <w:adjustRightInd w:val="0"/>
        <w:jc w:val="center"/>
        <w:rPr>
          <w:rFonts w:asciiTheme="majorHAnsi" w:hAnsiTheme="majorHAnsi" w:cs="Tahoma"/>
          <w:b/>
          <w:bCs/>
          <w:lang w:eastAsia="pl-PL"/>
        </w:rPr>
      </w:pPr>
      <w:r w:rsidRPr="00401390">
        <w:rPr>
          <w:rFonts w:asciiTheme="majorHAnsi" w:hAnsiTheme="majorHAnsi" w:cs="Tahoma"/>
          <w:b/>
          <w:bCs/>
          <w:lang w:eastAsia="pl-PL"/>
        </w:rPr>
        <w:t>SKŁADANE</w:t>
      </w:r>
      <w:r w:rsidR="0010658A" w:rsidRPr="00401390">
        <w:rPr>
          <w:rFonts w:asciiTheme="majorHAnsi" w:hAnsiTheme="majorHAnsi" w:cs="Tahoma"/>
          <w:b/>
          <w:bCs/>
          <w:lang w:eastAsia="pl-PL"/>
        </w:rPr>
        <w:t xml:space="preserve"> NA PODSTAWIE </w:t>
      </w:r>
      <w:r w:rsidR="00401390" w:rsidRPr="0073462E">
        <w:rPr>
          <w:rFonts w:eastAsia="Bookman Old Style"/>
          <w:b/>
          <w:bCs/>
          <w:sz w:val="22"/>
          <w:szCs w:val="22"/>
        </w:rPr>
        <w:t>§</w:t>
      </w:r>
      <w:r w:rsidR="00353C49">
        <w:rPr>
          <w:rFonts w:eastAsia="Bookman Old Style"/>
          <w:b/>
          <w:bCs/>
          <w:sz w:val="22"/>
          <w:szCs w:val="22"/>
        </w:rPr>
        <w:t xml:space="preserve"> </w:t>
      </w:r>
      <w:r w:rsidR="00EB55CA" w:rsidRPr="00401390">
        <w:rPr>
          <w:rFonts w:asciiTheme="majorHAnsi" w:hAnsiTheme="majorHAnsi" w:cs="Tahoma"/>
          <w:b/>
          <w:bCs/>
          <w:lang w:eastAsia="pl-PL"/>
        </w:rPr>
        <w:t xml:space="preserve">2 UST. 1 PKT 7 </w:t>
      </w:r>
    </w:p>
    <w:p w14:paraId="1228C34F" w14:textId="77777777" w:rsidR="00EB55CA" w:rsidRPr="00EB55CA" w:rsidRDefault="00EB55CA" w:rsidP="00401390">
      <w:pPr>
        <w:autoSpaceDE w:val="0"/>
        <w:autoSpaceDN w:val="0"/>
        <w:adjustRightInd w:val="0"/>
        <w:jc w:val="center"/>
        <w:rPr>
          <w:rFonts w:asciiTheme="majorHAnsi" w:hAnsiTheme="majorHAnsi" w:cs="Tahoma"/>
          <w:b/>
          <w:bCs/>
          <w:lang w:eastAsia="pl-PL"/>
        </w:rPr>
      </w:pPr>
      <w:r w:rsidRPr="00EB55CA">
        <w:rPr>
          <w:rFonts w:asciiTheme="majorHAnsi" w:hAnsiTheme="majorHAnsi"/>
          <w:b/>
          <w:bCs/>
          <w:color w:val="000000"/>
          <w:lang w:eastAsia="pl-PL"/>
        </w:rPr>
        <w:t>ROZPORZĄDZENI</w:t>
      </w:r>
      <w:r w:rsidR="00401390">
        <w:rPr>
          <w:rFonts w:asciiTheme="majorHAnsi" w:hAnsiTheme="majorHAnsi"/>
          <w:b/>
          <w:bCs/>
          <w:color w:val="000000"/>
          <w:lang w:eastAsia="pl-PL"/>
        </w:rPr>
        <w:t>A</w:t>
      </w:r>
      <w:r w:rsidR="00401390">
        <w:rPr>
          <w:rFonts w:asciiTheme="majorHAnsi" w:hAnsiTheme="majorHAnsi" w:cs="Tahoma"/>
          <w:b/>
          <w:bCs/>
          <w:lang w:eastAsia="pl-PL"/>
        </w:rPr>
        <w:t xml:space="preserve"> </w:t>
      </w:r>
      <w:r w:rsidRPr="00EB55CA">
        <w:rPr>
          <w:rFonts w:asciiTheme="majorHAnsi" w:hAnsiTheme="majorHAnsi"/>
          <w:b/>
          <w:bCs/>
          <w:color w:val="000000"/>
          <w:lang w:eastAsia="pl-PL"/>
        </w:rPr>
        <w:t>MINISTRA ROZWOJU, PRACY I TECHNOLOGII</w:t>
      </w:r>
    </w:p>
    <w:p w14:paraId="40D9752F" w14:textId="77777777" w:rsidR="00EB55CA" w:rsidRPr="00EB55CA" w:rsidRDefault="00401390" w:rsidP="00401390">
      <w:pPr>
        <w:suppressAutoHyphens w:val="0"/>
        <w:autoSpaceDE w:val="0"/>
        <w:autoSpaceDN w:val="0"/>
        <w:adjustRightInd w:val="0"/>
        <w:jc w:val="center"/>
        <w:rPr>
          <w:rFonts w:asciiTheme="majorHAnsi" w:hAnsiTheme="majorHAnsi"/>
          <w:b/>
          <w:color w:val="000000"/>
          <w:lang w:eastAsia="pl-PL"/>
        </w:rPr>
      </w:pPr>
      <w:r w:rsidRPr="00401390">
        <w:rPr>
          <w:rFonts w:asciiTheme="majorHAnsi" w:hAnsiTheme="majorHAnsi"/>
          <w:b/>
          <w:color w:val="000000"/>
          <w:lang w:eastAsia="pl-PL"/>
        </w:rPr>
        <w:t>Z DNIA 23 GRUDNIA 2020 R.</w:t>
      </w:r>
    </w:p>
    <w:p w14:paraId="7171617D" w14:textId="77777777" w:rsidR="00EB55CA" w:rsidRPr="00401390" w:rsidRDefault="00401390" w:rsidP="00EB55CA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color w:val="000000"/>
          <w:lang w:eastAsia="pl-PL"/>
        </w:rPr>
      </w:pPr>
      <w:r w:rsidRPr="00401390">
        <w:rPr>
          <w:rFonts w:asciiTheme="majorHAnsi" w:hAnsiTheme="majorHAnsi"/>
          <w:b/>
          <w:bCs/>
          <w:color w:val="000000"/>
          <w:lang w:eastAsia="pl-PL"/>
        </w:rPr>
        <w:t>W SPRAWIE PODMIOTOWYCH ŚRODKÓW DOWODOWYCH ORAZ INNYCH DOKUMENTÓW LUB OŚWIADCZEŃ, JAKICH MOŻE ŻĄDAĆ ZAMAWIA</w:t>
      </w:r>
      <w:r>
        <w:rPr>
          <w:rFonts w:asciiTheme="majorHAnsi" w:hAnsiTheme="majorHAnsi"/>
          <w:b/>
          <w:bCs/>
          <w:color w:val="000000"/>
          <w:lang w:eastAsia="pl-PL"/>
        </w:rPr>
        <w:t>JĄCY OD WYKONAWCY</w:t>
      </w:r>
    </w:p>
    <w:p w14:paraId="25B5FB50" w14:textId="77777777" w:rsidR="00EB55CA" w:rsidRPr="00401390" w:rsidRDefault="00EB55CA" w:rsidP="00EB55CA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color w:val="000000"/>
          <w:lang w:eastAsia="pl-PL"/>
        </w:rPr>
      </w:pPr>
    </w:p>
    <w:p w14:paraId="5176EC20" w14:textId="77777777" w:rsidR="00EB55CA" w:rsidRDefault="00EB55CA" w:rsidP="00EB55CA">
      <w:pPr>
        <w:autoSpaceDE w:val="0"/>
        <w:autoSpaceDN w:val="0"/>
        <w:adjustRightInd w:val="0"/>
        <w:jc w:val="center"/>
        <w:rPr>
          <w:rFonts w:asciiTheme="majorHAnsi" w:hAnsiTheme="majorHAnsi" w:cs="Tahoma"/>
          <w:b/>
          <w:bCs/>
          <w:lang w:eastAsia="pl-PL"/>
        </w:rPr>
      </w:pPr>
    </w:p>
    <w:p w14:paraId="5F3D4894" w14:textId="77777777" w:rsidR="008D703D" w:rsidRDefault="00401390" w:rsidP="00E34A7A">
      <w:pPr>
        <w:shd w:val="clear" w:color="auto" w:fill="FFFFFF"/>
        <w:jc w:val="both"/>
        <w:rPr>
          <w:rFonts w:asciiTheme="majorHAnsi" w:eastAsia="Bookman Old Style" w:hAnsiTheme="majorHAnsi" w:cs="Tahoma"/>
          <w:sz w:val="24"/>
          <w:szCs w:val="24"/>
        </w:rPr>
      </w:pPr>
      <w:r w:rsidRPr="00FC0BDC">
        <w:rPr>
          <w:rFonts w:asciiTheme="majorHAnsi" w:eastAsia="Bookman Old Style" w:hAnsiTheme="majorHAnsi" w:cs="Tahoma"/>
          <w:sz w:val="24"/>
          <w:szCs w:val="24"/>
        </w:rPr>
        <w:t>Składając ofertę w postępowaniu o udzielenie zamówienia publicznego p</w:t>
      </w:r>
      <w:r w:rsidR="00E805FD">
        <w:rPr>
          <w:rFonts w:asciiTheme="majorHAnsi" w:eastAsia="Bookman Old Style" w:hAnsiTheme="majorHAnsi" w:cs="Tahoma"/>
          <w:sz w:val="24"/>
          <w:szCs w:val="24"/>
        </w:rPr>
        <w:t>rowadzonego w trybie przetargu nieograniczonego</w:t>
      </w:r>
      <w:r w:rsidRPr="00FC0BDC">
        <w:rPr>
          <w:rFonts w:asciiTheme="majorHAnsi" w:eastAsia="Bookman Old Style" w:hAnsiTheme="majorHAnsi" w:cs="Tahoma"/>
          <w:sz w:val="24"/>
          <w:szCs w:val="24"/>
        </w:rPr>
        <w:t xml:space="preserve">, którego przedmiotem jest: </w:t>
      </w:r>
    </w:p>
    <w:p w14:paraId="6DE543CF" w14:textId="77777777" w:rsidR="008D703D" w:rsidRDefault="008D703D" w:rsidP="00E34A7A">
      <w:pPr>
        <w:shd w:val="clear" w:color="auto" w:fill="FFFFFF"/>
        <w:jc w:val="both"/>
        <w:rPr>
          <w:rFonts w:asciiTheme="majorHAnsi" w:eastAsia="Bookman Old Style" w:hAnsiTheme="majorHAnsi" w:cs="Tahoma"/>
          <w:sz w:val="24"/>
          <w:szCs w:val="24"/>
        </w:rPr>
      </w:pPr>
    </w:p>
    <w:p w14:paraId="1DEE4A62" w14:textId="6A7B2FCB" w:rsidR="00E02EB9" w:rsidRDefault="00E02EB9" w:rsidP="00E02EB9">
      <w:pPr>
        <w:suppressAutoHyphens w:val="0"/>
        <w:autoSpaceDE w:val="0"/>
        <w:autoSpaceDN w:val="0"/>
        <w:adjustRightInd w:val="0"/>
        <w:jc w:val="center"/>
        <w:rPr>
          <w:rFonts w:ascii="Cambria" w:eastAsiaTheme="minorHAnsi" w:hAnsi="Cambria" w:cs="Tahoma"/>
          <w:b/>
          <w:bCs/>
          <w:color w:val="0070C0"/>
          <w:sz w:val="32"/>
          <w:szCs w:val="32"/>
          <w:lang w:eastAsia="en-US"/>
        </w:rPr>
      </w:pPr>
      <w:r>
        <w:rPr>
          <w:rFonts w:ascii="Cambria" w:eastAsiaTheme="minorHAnsi" w:hAnsi="Cambria" w:cs="Tahoma"/>
          <w:b/>
          <w:bCs/>
          <w:color w:val="0070C0"/>
          <w:sz w:val="32"/>
          <w:szCs w:val="32"/>
          <w:lang w:eastAsia="en-US"/>
        </w:rPr>
        <w:t>Sukcesywna dostawa paliw do stacji paliw Miejskiego Zakładu Komunikacyjnego Sp. z o.o. w Tomaszowie Mazowieckim.</w:t>
      </w:r>
    </w:p>
    <w:p w14:paraId="2CF60B5D" w14:textId="77777777" w:rsidR="00401390" w:rsidRPr="00FC0BDC" w:rsidRDefault="00401390" w:rsidP="00401390">
      <w:pPr>
        <w:autoSpaceDE w:val="0"/>
        <w:jc w:val="both"/>
        <w:rPr>
          <w:rFonts w:asciiTheme="majorHAnsi" w:eastAsia="Bookman Old Style" w:hAnsiTheme="majorHAnsi" w:cs="Tahoma"/>
          <w:sz w:val="24"/>
          <w:szCs w:val="24"/>
        </w:rPr>
      </w:pPr>
    </w:p>
    <w:p w14:paraId="16913ACF" w14:textId="77777777" w:rsidR="008D703D" w:rsidRPr="00FC0BDC" w:rsidRDefault="008D703D" w:rsidP="008D703D">
      <w:pPr>
        <w:autoSpaceDE w:val="0"/>
        <w:spacing w:line="360" w:lineRule="auto"/>
        <w:jc w:val="both"/>
        <w:rPr>
          <w:rFonts w:asciiTheme="majorHAnsi" w:eastAsia="Bookman Old Style" w:hAnsiTheme="majorHAnsi" w:cs="Tahoma"/>
          <w:b/>
          <w:sz w:val="24"/>
          <w:szCs w:val="24"/>
        </w:rPr>
      </w:pPr>
      <w:r w:rsidRPr="00FC0BDC">
        <w:rPr>
          <w:rFonts w:asciiTheme="majorHAnsi" w:eastAsia="Bookman Old Style" w:hAnsiTheme="majorHAnsi" w:cs="Tahoma"/>
          <w:b/>
          <w:sz w:val="24"/>
          <w:szCs w:val="24"/>
        </w:rPr>
        <w:t>w imieniu Wykonawcy</w:t>
      </w:r>
      <w:r>
        <w:rPr>
          <w:rFonts w:asciiTheme="majorHAnsi" w:eastAsia="Bookman Old Style" w:hAnsiTheme="majorHAnsi" w:cs="Tahoma"/>
          <w:b/>
          <w:sz w:val="24"/>
          <w:szCs w:val="24"/>
        </w:rPr>
        <w:t>/Wykonawców</w:t>
      </w:r>
      <w:r w:rsidRPr="00FC0BDC">
        <w:rPr>
          <w:rFonts w:asciiTheme="majorHAnsi" w:eastAsia="Bookman Old Style" w:hAnsiTheme="majorHAnsi" w:cs="Tahoma"/>
          <w:b/>
          <w:sz w:val="24"/>
          <w:szCs w:val="24"/>
        </w:rPr>
        <w:t xml:space="preserve"> wspólnie ubiegającego się o zamówienie*:</w:t>
      </w:r>
    </w:p>
    <w:p w14:paraId="5C89D3F7" w14:textId="77777777" w:rsidR="008D703D" w:rsidRPr="00FC0BDC" w:rsidRDefault="008D703D" w:rsidP="008D703D">
      <w:pPr>
        <w:autoSpaceDE w:val="0"/>
        <w:spacing w:line="360" w:lineRule="auto"/>
        <w:jc w:val="both"/>
        <w:rPr>
          <w:rFonts w:asciiTheme="majorHAnsi" w:eastAsia="Bookman Old Style" w:hAnsiTheme="majorHAnsi" w:cs="Tahoma"/>
          <w:sz w:val="24"/>
          <w:szCs w:val="24"/>
        </w:rPr>
      </w:pPr>
      <w:r w:rsidRPr="00FC0BDC">
        <w:rPr>
          <w:rFonts w:asciiTheme="majorHAnsi" w:eastAsia="Bookman Old Style" w:hAnsiTheme="majorHAnsi" w:cs="Tahoma"/>
          <w:sz w:val="24"/>
          <w:szCs w:val="24"/>
        </w:rPr>
        <w:t>……………………………………………</w:t>
      </w:r>
    </w:p>
    <w:p w14:paraId="2E95907C" w14:textId="77777777" w:rsidR="008D703D" w:rsidRPr="00FC0BDC" w:rsidRDefault="008D703D" w:rsidP="008D703D">
      <w:pPr>
        <w:autoSpaceDE w:val="0"/>
        <w:spacing w:line="360" w:lineRule="auto"/>
        <w:jc w:val="both"/>
        <w:rPr>
          <w:rFonts w:asciiTheme="majorHAnsi" w:eastAsia="Bookman Old Style" w:hAnsiTheme="majorHAnsi" w:cs="Tahoma"/>
          <w:sz w:val="24"/>
          <w:szCs w:val="24"/>
        </w:rPr>
      </w:pPr>
      <w:r w:rsidRPr="00FC0BDC">
        <w:rPr>
          <w:rFonts w:asciiTheme="majorHAnsi" w:eastAsia="Bookman Old Style" w:hAnsiTheme="majorHAnsi" w:cs="Tahoma"/>
          <w:sz w:val="24"/>
          <w:szCs w:val="24"/>
        </w:rPr>
        <w:t>……………………………………………</w:t>
      </w:r>
    </w:p>
    <w:p w14:paraId="3AD4B226" w14:textId="77777777" w:rsidR="008D703D" w:rsidRPr="00C71644" w:rsidRDefault="008D703D" w:rsidP="008D703D">
      <w:pPr>
        <w:autoSpaceDE w:val="0"/>
        <w:jc w:val="both"/>
        <w:rPr>
          <w:rFonts w:asciiTheme="majorHAnsi" w:hAnsiTheme="majorHAnsi"/>
          <w:b/>
          <w:color w:val="000000"/>
          <w:sz w:val="24"/>
          <w:szCs w:val="24"/>
          <w:lang w:eastAsia="pl-PL"/>
        </w:rPr>
      </w:pPr>
      <w:r w:rsidRPr="00C71644">
        <w:rPr>
          <w:rFonts w:asciiTheme="majorHAnsi" w:hAnsiTheme="majorHAnsi" w:cs="Tahoma"/>
          <w:b/>
          <w:sz w:val="24"/>
          <w:szCs w:val="24"/>
        </w:rPr>
        <w:t>oświadczamy o aktualności informacji zawartych w oświadczeniu</w:t>
      </w:r>
      <w:r>
        <w:rPr>
          <w:rFonts w:asciiTheme="majorHAnsi" w:hAnsiTheme="majorHAnsi" w:cs="Tahoma"/>
          <w:b/>
          <w:sz w:val="24"/>
          <w:szCs w:val="24"/>
        </w:rPr>
        <w:t xml:space="preserve"> (JEDZ)</w:t>
      </w:r>
      <w:r w:rsidRPr="00C71644">
        <w:rPr>
          <w:rFonts w:asciiTheme="majorHAnsi" w:hAnsiTheme="majorHAnsi" w:cs="Tahoma"/>
          <w:b/>
          <w:sz w:val="24"/>
          <w:szCs w:val="24"/>
        </w:rPr>
        <w:t xml:space="preserve">, o którym mowa </w:t>
      </w:r>
      <w:r>
        <w:rPr>
          <w:rFonts w:asciiTheme="majorHAnsi" w:hAnsiTheme="majorHAnsi" w:cs="Tahoma"/>
          <w:b/>
          <w:sz w:val="24"/>
          <w:szCs w:val="24"/>
        </w:rPr>
        <w:t xml:space="preserve">                       </w:t>
      </w:r>
      <w:r w:rsidRPr="00C71644">
        <w:rPr>
          <w:rFonts w:asciiTheme="majorHAnsi" w:hAnsiTheme="majorHAnsi" w:cs="Tahoma"/>
          <w:b/>
          <w:sz w:val="24"/>
          <w:szCs w:val="24"/>
        </w:rPr>
        <w:t xml:space="preserve">w art. 125 ust. 1 ustawy Prawo zamówień publicznych w </w:t>
      </w:r>
      <w:r w:rsidRPr="00401390">
        <w:rPr>
          <w:rFonts w:asciiTheme="majorHAnsi" w:hAnsiTheme="majorHAnsi"/>
          <w:b/>
          <w:color w:val="000000"/>
          <w:sz w:val="24"/>
          <w:szCs w:val="24"/>
          <w:lang w:eastAsia="pl-PL"/>
        </w:rPr>
        <w:t xml:space="preserve">zakresie podstaw wykluczenia </w:t>
      </w:r>
      <w:r>
        <w:rPr>
          <w:rFonts w:asciiTheme="majorHAnsi" w:hAnsiTheme="majorHAnsi"/>
          <w:b/>
          <w:color w:val="000000"/>
          <w:sz w:val="24"/>
          <w:szCs w:val="24"/>
          <w:lang w:eastAsia="pl-PL"/>
        </w:rPr>
        <w:t xml:space="preserve">               </w:t>
      </w:r>
      <w:r w:rsidRPr="00401390">
        <w:rPr>
          <w:rFonts w:asciiTheme="majorHAnsi" w:hAnsiTheme="majorHAnsi"/>
          <w:b/>
          <w:color w:val="000000"/>
          <w:sz w:val="24"/>
          <w:szCs w:val="24"/>
          <w:lang w:eastAsia="pl-PL"/>
        </w:rPr>
        <w:t>z postępowania wskazanych przez zamawiającego</w:t>
      </w:r>
      <w:r w:rsidRPr="00C71644">
        <w:rPr>
          <w:rFonts w:asciiTheme="majorHAnsi" w:hAnsiTheme="majorHAnsi"/>
          <w:b/>
          <w:color w:val="000000"/>
          <w:sz w:val="24"/>
          <w:szCs w:val="24"/>
          <w:lang w:eastAsia="pl-PL"/>
        </w:rPr>
        <w:t xml:space="preserve"> </w:t>
      </w:r>
      <w:proofErr w:type="spellStart"/>
      <w:r w:rsidRPr="00C71644">
        <w:rPr>
          <w:rFonts w:asciiTheme="majorHAnsi" w:hAnsiTheme="majorHAnsi"/>
          <w:b/>
          <w:color w:val="000000"/>
          <w:sz w:val="24"/>
          <w:szCs w:val="24"/>
          <w:lang w:eastAsia="pl-PL"/>
        </w:rPr>
        <w:t>tj</w:t>
      </w:r>
      <w:proofErr w:type="spellEnd"/>
      <w:r w:rsidRPr="00C71644">
        <w:rPr>
          <w:rFonts w:asciiTheme="majorHAnsi" w:hAnsiTheme="majorHAnsi"/>
          <w:b/>
          <w:color w:val="000000"/>
          <w:sz w:val="24"/>
          <w:szCs w:val="24"/>
          <w:lang w:eastAsia="pl-PL"/>
        </w:rPr>
        <w:t>:</w:t>
      </w:r>
    </w:p>
    <w:p w14:paraId="0CC33220" w14:textId="77777777" w:rsidR="008D703D" w:rsidRPr="00C71644" w:rsidRDefault="008D703D" w:rsidP="008D703D">
      <w:pPr>
        <w:autoSpaceDE w:val="0"/>
        <w:jc w:val="both"/>
        <w:rPr>
          <w:rFonts w:asciiTheme="majorHAnsi" w:hAnsiTheme="majorHAnsi"/>
          <w:b/>
          <w:color w:val="000000"/>
          <w:sz w:val="24"/>
          <w:szCs w:val="24"/>
          <w:lang w:eastAsia="pl-PL"/>
        </w:rPr>
      </w:pPr>
    </w:p>
    <w:p w14:paraId="3766B2B1" w14:textId="77777777" w:rsidR="008D703D" w:rsidRDefault="008D703D" w:rsidP="008D703D">
      <w:pPr>
        <w:suppressAutoHyphens w:val="0"/>
        <w:autoSpaceDE w:val="0"/>
        <w:autoSpaceDN w:val="0"/>
        <w:adjustRightInd w:val="0"/>
        <w:ind w:firstLine="709"/>
        <w:jc w:val="both"/>
        <w:rPr>
          <w:rFonts w:asciiTheme="majorHAnsi" w:hAnsiTheme="majorHAnsi"/>
          <w:b/>
          <w:color w:val="000000"/>
          <w:sz w:val="24"/>
          <w:szCs w:val="24"/>
          <w:lang w:eastAsia="pl-PL"/>
        </w:rPr>
      </w:pPr>
      <w:r w:rsidRPr="00C71644">
        <w:rPr>
          <w:rFonts w:asciiTheme="majorHAnsi" w:hAnsiTheme="majorHAnsi"/>
          <w:b/>
          <w:color w:val="000000"/>
          <w:sz w:val="24"/>
          <w:szCs w:val="24"/>
          <w:lang w:eastAsia="pl-PL"/>
        </w:rPr>
        <w:t>-</w:t>
      </w:r>
      <w:r w:rsidRPr="00C71644">
        <w:rPr>
          <w:rFonts w:asciiTheme="majorHAnsi" w:hAnsiTheme="majorHAnsi"/>
          <w:b/>
          <w:color w:val="000000"/>
          <w:sz w:val="24"/>
          <w:szCs w:val="24"/>
          <w:lang w:eastAsia="pl-PL"/>
        </w:rPr>
        <w:tab/>
      </w:r>
      <w:r w:rsidRPr="00401390">
        <w:rPr>
          <w:rFonts w:asciiTheme="majorHAnsi" w:hAnsiTheme="majorHAnsi"/>
          <w:b/>
          <w:color w:val="000000"/>
          <w:sz w:val="24"/>
          <w:szCs w:val="24"/>
          <w:lang w:eastAsia="pl-PL"/>
        </w:rPr>
        <w:t xml:space="preserve">art. 108 ust. 1 pkt 3 ustawy, </w:t>
      </w:r>
    </w:p>
    <w:p w14:paraId="79E20B8F" w14:textId="77777777" w:rsidR="008D703D" w:rsidRPr="00C71644" w:rsidRDefault="008D703D" w:rsidP="008D703D">
      <w:pPr>
        <w:suppressAutoHyphens w:val="0"/>
        <w:autoSpaceDE w:val="0"/>
        <w:autoSpaceDN w:val="0"/>
        <w:adjustRightInd w:val="0"/>
        <w:ind w:firstLine="709"/>
        <w:jc w:val="both"/>
        <w:rPr>
          <w:rFonts w:asciiTheme="majorHAnsi" w:hAnsiTheme="majorHAnsi"/>
          <w:b/>
          <w:color w:val="000000"/>
          <w:sz w:val="24"/>
          <w:szCs w:val="24"/>
          <w:lang w:eastAsia="pl-PL"/>
        </w:rPr>
      </w:pPr>
    </w:p>
    <w:p w14:paraId="6FE2764A" w14:textId="77777777" w:rsidR="008D703D" w:rsidRDefault="008D703D" w:rsidP="008D703D">
      <w:pPr>
        <w:suppressAutoHyphens w:val="0"/>
        <w:autoSpaceDE w:val="0"/>
        <w:autoSpaceDN w:val="0"/>
        <w:adjustRightInd w:val="0"/>
        <w:ind w:left="1418" w:hanging="709"/>
        <w:jc w:val="both"/>
        <w:rPr>
          <w:rFonts w:asciiTheme="majorHAnsi" w:hAnsiTheme="majorHAnsi"/>
          <w:b/>
          <w:color w:val="000000"/>
          <w:sz w:val="24"/>
          <w:szCs w:val="24"/>
          <w:lang w:eastAsia="pl-PL"/>
        </w:rPr>
      </w:pPr>
      <w:r w:rsidRPr="00C71644">
        <w:rPr>
          <w:rFonts w:asciiTheme="majorHAnsi" w:hAnsiTheme="majorHAnsi"/>
          <w:b/>
          <w:color w:val="000000"/>
          <w:sz w:val="24"/>
          <w:szCs w:val="24"/>
          <w:lang w:eastAsia="pl-PL"/>
        </w:rPr>
        <w:t>-</w:t>
      </w:r>
      <w:r w:rsidRPr="00C71644">
        <w:rPr>
          <w:rFonts w:asciiTheme="majorHAnsi" w:hAnsiTheme="majorHAnsi"/>
          <w:b/>
          <w:color w:val="000000"/>
          <w:sz w:val="24"/>
          <w:szCs w:val="24"/>
          <w:lang w:eastAsia="pl-PL"/>
        </w:rPr>
        <w:tab/>
      </w:r>
      <w:r w:rsidRPr="00401390">
        <w:rPr>
          <w:rFonts w:asciiTheme="majorHAnsi" w:hAnsiTheme="majorHAnsi"/>
          <w:b/>
          <w:color w:val="000000"/>
          <w:sz w:val="24"/>
          <w:szCs w:val="24"/>
          <w:lang w:eastAsia="pl-PL"/>
        </w:rPr>
        <w:t xml:space="preserve">art. 108 ust. 1 pkt 4 ustawy, dotyczących orzeczenia zakazu ubiegania się </w:t>
      </w:r>
      <w:r>
        <w:rPr>
          <w:rFonts w:asciiTheme="majorHAnsi" w:hAnsiTheme="majorHAnsi"/>
          <w:b/>
          <w:color w:val="000000"/>
          <w:sz w:val="24"/>
          <w:szCs w:val="24"/>
          <w:lang w:eastAsia="pl-PL"/>
        </w:rPr>
        <w:t xml:space="preserve">                         </w:t>
      </w:r>
      <w:r w:rsidRPr="00401390">
        <w:rPr>
          <w:rFonts w:asciiTheme="majorHAnsi" w:hAnsiTheme="majorHAnsi"/>
          <w:b/>
          <w:color w:val="000000"/>
          <w:sz w:val="24"/>
          <w:szCs w:val="24"/>
          <w:lang w:eastAsia="pl-PL"/>
        </w:rPr>
        <w:t xml:space="preserve">o zamówienie publiczne tytułem środka zapobiegawczego, </w:t>
      </w:r>
    </w:p>
    <w:p w14:paraId="5DE0F323" w14:textId="77777777" w:rsidR="008D703D" w:rsidRPr="00C71644" w:rsidRDefault="008D703D" w:rsidP="008D703D">
      <w:pPr>
        <w:suppressAutoHyphens w:val="0"/>
        <w:autoSpaceDE w:val="0"/>
        <w:autoSpaceDN w:val="0"/>
        <w:adjustRightInd w:val="0"/>
        <w:ind w:left="1418" w:hanging="709"/>
        <w:jc w:val="both"/>
        <w:rPr>
          <w:rFonts w:asciiTheme="majorHAnsi" w:hAnsiTheme="majorHAnsi"/>
          <w:b/>
          <w:color w:val="000000"/>
          <w:sz w:val="24"/>
          <w:szCs w:val="24"/>
          <w:lang w:eastAsia="pl-PL"/>
        </w:rPr>
      </w:pPr>
    </w:p>
    <w:p w14:paraId="19DC621B" w14:textId="4CAAB785" w:rsidR="008D703D" w:rsidRPr="00C65C3E" w:rsidRDefault="008D703D" w:rsidP="008D703D">
      <w:pPr>
        <w:suppressAutoHyphens w:val="0"/>
        <w:autoSpaceDE w:val="0"/>
        <w:autoSpaceDN w:val="0"/>
        <w:adjustRightInd w:val="0"/>
        <w:ind w:left="1418" w:hanging="709"/>
        <w:jc w:val="both"/>
        <w:rPr>
          <w:rFonts w:asciiTheme="majorHAnsi" w:hAnsiTheme="majorHAnsi"/>
          <w:b/>
          <w:color w:val="000000"/>
          <w:sz w:val="24"/>
          <w:szCs w:val="24"/>
          <w:lang w:eastAsia="pl-PL"/>
        </w:rPr>
      </w:pPr>
      <w:r w:rsidRPr="00C71644">
        <w:rPr>
          <w:rFonts w:asciiTheme="majorHAnsi" w:hAnsiTheme="majorHAnsi"/>
          <w:b/>
          <w:color w:val="000000"/>
          <w:sz w:val="24"/>
          <w:szCs w:val="24"/>
          <w:lang w:eastAsia="pl-PL"/>
        </w:rPr>
        <w:t>-</w:t>
      </w:r>
      <w:r w:rsidRPr="00C71644">
        <w:rPr>
          <w:rFonts w:asciiTheme="majorHAnsi" w:hAnsiTheme="majorHAnsi"/>
          <w:b/>
          <w:color w:val="000000"/>
          <w:sz w:val="24"/>
          <w:szCs w:val="24"/>
          <w:lang w:eastAsia="pl-PL"/>
        </w:rPr>
        <w:tab/>
      </w:r>
      <w:r w:rsidRPr="00401390">
        <w:rPr>
          <w:rFonts w:asciiTheme="majorHAnsi" w:hAnsiTheme="majorHAnsi"/>
          <w:b/>
          <w:color w:val="000000"/>
          <w:sz w:val="24"/>
          <w:szCs w:val="24"/>
          <w:lang w:eastAsia="pl-PL"/>
        </w:rPr>
        <w:t>art. 108 ust. 1 pkt 5 ustawy, dotyczących zawarcia z innymi wykonawcami porozumienia mającego na c</w:t>
      </w:r>
      <w:r>
        <w:rPr>
          <w:rFonts w:asciiTheme="majorHAnsi" w:hAnsiTheme="majorHAnsi"/>
          <w:b/>
          <w:color w:val="000000"/>
          <w:sz w:val="24"/>
          <w:szCs w:val="24"/>
          <w:lang w:eastAsia="pl-PL"/>
        </w:rPr>
        <w:t>elu za</w:t>
      </w:r>
      <w:r w:rsidRPr="00401390">
        <w:rPr>
          <w:rFonts w:asciiTheme="majorHAnsi" w:hAnsiTheme="majorHAnsi"/>
          <w:b/>
          <w:color w:val="000000"/>
          <w:sz w:val="24"/>
          <w:szCs w:val="24"/>
          <w:lang w:eastAsia="pl-PL"/>
        </w:rPr>
        <w:t>kłócenie konkurencji,</w:t>
      </w:r>
    </w:p>
    <w:p w14:paraId="36AC57DD" w14:textId="77777777" w:rsidR="008D703D" w:rsidRPr="00C71644" w:rsidRDefault="008D703D" w:rsidP="008D703D">
      <w:pPr>
        <w:suppressAutoHyphens w:val="0"/>
        <w:autoSpaceDE w:val="0"/>
        <w:autoSpaceDN w:val="0"/>
        <w:adjustRightInd w:val="0"/>
        <w:ind w:left="1418" w:hanging="709"/>
        <w:jc w:val="both"/>
        <w:rPr>
          <w:rFonts w:asciiTheme="majorHAnsi" w:hAnsiTheme="majorHAnsi"/>
          <w:b/>
          <w:color w:val="000000"/>
          <w:sz w:val="24"/>
          <w:szCs w:val="24"/>
          <w:lang w:eastAsia="pl-PL"/>
        </w:rPr>
      </w:pPr>
    </w:p>
    <w:p w14:paraId="0CB379A7" w14:textId="77777777" w:rsidR="008D703D" w:rsidRPr="00401390" w:rsidRDefault="008D703D" w:rsidP="008D703D">
      <w:pPr>
        <w:suppressAutoHyphens w:val="0"/>
        <w:autoSpaceDE w:val="0"/>
        <w:autoSpaceDN w:val="0"/>
        <w:adjustRightInd w:val="0"/>
        <w:ind w:left="1418" w:hanging="709"/>
        <w:jc w:val="both"/>
        <w:rPr>
          <w:rFonts w:asciiTheme="majorHAnsi" w:hAnsiTheme="majorHAnsi"/>
          <w:b/>
          <w:color w:val="000000"/>
          <w:sz w:val="24"/>
          <w:szCs w:val="24"/>
          <w:lang w:eastAsia="pl-PL"/>
        </w:rPr>
      </w:pPr>
      <w:r w:rsidRPr="00C71644">
        <w:rPr>
          <w:rFonts w:asciiTheme="majorHAnsi" w:hAnsiTheme="majorHAnsi"/>
          <w:b/>
          <w:color w:val="000000"/>
          <w:sz w:val="24"/>
          <w:szCs w:val="24"/>
          <w:lang w:eastAsia="pl-PL"/>
        </w:rPr>
        <w:t>-</w:t>
      </w:r>
      <w:r w:rsidRPr="00C71644">
        <w:rPr>
          <w:rFonts w:asciiTheme="majorHAnsi" w:hAnsiTheme="majorHAnsi"/>
          <w:b/>
          <w:color w:val="000000"/>
          <w:sz w:val="24"/>
          <w:szCs w:val="24"/>
          <w:lang w:eastAsia="pl-PL"/>
        </w:rPr>
        <w:tab/>
      </w:r>
      <w:r w:rsidRPr="00401390">
        <w:rPr>
          <w:rFonts w:asciiTheme="majorHAnsi" w:hAnsiTheme="majorHAnsi"/>
          <w:b/>
          <w:color w:val="000000"/>
          <w:sz w:val="24"/>
          <w:szCs w:val="24"/>
          <w:lang w:eastAsia="pl-PL"/>
        </w:rPr>
        <w:t xml:space="preserve">art. 108 ust. 1 pkt 6 ustawy, </w:t>
      </w:r>
    </w:p>
    <w:p w14:paraId="5C4EB044" w14:textId="77777777" w:rsidR="008D703D" w:rsidRDefault="008D703D" w:rsidP="008D703D">
      <w:pPr>
        <w:autoSpaceDE w:val="0"/>
        <w:rPr>
          <w:rFonts w:asciiTheme="majorHAnsi" w:hAnsiTheme="majorHAnsi" w:cs="Tahoma"/>
        </w:rPr>
      </w:pPr>
    </w:p>
    <w:p w14:paraId="51CD0E2C" w14:textId="77777777" w:rsidR="008D703D" w:rsidRPr="002A05FD" w:rsidRDefault="008D703D" w:rsidP="008D703D">
      <w:pPr>
        <w:autoSpaceDE w:val="0"/>
        <w:jc w:val="center"/>
        <w:rPr>
          <w:rFonts w:asciiTheme="majorHAnsi" w:hAnsiTheme="majorHAnsi" w:cs="Tahoma"/>
          <w:b/>
          <w:bCs/>
          <w:lang w:eastAsia="pl-PL"/>
        </w:rPr>
      </w:pPr>
      <w:r w:rsidRPr="002A05FD">
        <w:rPr>
          <w:rFonts w:asciiTheme="majorHAnsi" w:hAnsiTheme="majorHAnsi" w:cs="Tahoma"/>
        </w:rPr>
        <w:t>Oświadczam także,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42A59649" w14:textId="77777777" w:rsidR="008D703D" w:rsidRPr="00215A6C" w:rsidRDefault="008D703D" w:rsidP="008D703D">
      <w:pPr>
        <w:autoSpaceDE w:val="0"/>
        <w:autoSpaceDN w:val="0"/>
        <w:adjustRightInd w:val="0"/>
        <w:rPr>
          <w:rFonts w:asciiTheme="majorHAnsi" w:hAnsiTheme="majorHAnsi"/>
          <w:sz w:val="16"/>
          <w:szCs w:val="16"/>
        </w:rPr>
      </w:pPr>
    </w:p>
    <w:p w14:paraId="6583425D" w14:textId="77777777" w:rsidR="008D703D" w:rsidRPr="00822F63" w:rsidRDefault="008D703D" w:rsidP="008D703D">
      <w:pPr>
        <w:pStyle w:val="Akapitzlist"/>
        <w:rPr>
          <w:rFonts w:asciiTheme="majorHAnsi" w:hAnsiTheme="majorHAnsi" w:cs="Tahoma"/>
          <w:sz w:val="16"/>
          <w:szCs w:val="16"/>
        </w:rPr>
      </w:pPr>
      <w:r w:rsidRPr="00215A6C">
        <w:rPr>
          <w:rFonts w:asciiTheme="majorHAnsi" w:eastAsia="Bookman Old Style" w:hAnsiTheme="majorHAnsi" w:cs="Tahoma"/>
          <w:b/>
        </w:rPr>
        <w:t>*</w:t>
      </w:r>
      <w:r w:rsidRPr="00215A6C">
        <w:rPr>
          <w:rFonts w:asciiTheme="majorHAnsi" w:hAnsiTheme="majorHAnsi" w:cs="Tahoma"/>
          <w:sz w:val="16"/>
          <w:szCs w:val="16"/>
        </w:rPr>
        <w:t>Niepotrzebne skreślić</w:t>
      </w:r>
    </w:p>
    <w:p w14:paraId="7795CD70" w14:textId="77777777" w:rsidR="008D703D" w:rsidRPr="00215A6C" w:rsidRDefault="008D703D" w:rsidP="008D703D">
      <w:pPr>
        <w:pStyle w:val="Akapitzlist"/>
        <w:rPr>
          <w:rFonts w:asciiTheme="majorHAnsi" w:hAnsiTheme="majorHAnsi" w:cs="Tahoma"/>
          <w:sz w:val="16"/>
          <w:szCs w:val="16"/>
        </w:rPr>
      </w:pPr>
    </w:p>
    <w:p w14:paraId="3E25475D" w14:textId="77777777" w:rsidR="003E0048" w:rsidRPr="00215A6C" w:rsidRDefault="003E0048" w:rsidP="00E578F2">
      <w:pPr>
        <w:pStyle w:val="Akapitzlist"/>
        <w:rPr>
          <w:rFonts w:asciiTheme="majorHAnsi" w:hAnsiTheme="majorHAnsi" w:cs="Tahoma"/>
          <w:sz w:val="16"/>
          <w:szCs w:val="16"/>
        </w:rPr>
      </w:pPr>
    </w:p>
    <w:p w14:paraId="372F8809" w14:textId="77777777" w:rsidR="003E0048" w:rsidRPr="00215A6C" w:rsidRDefault="003E0048" w:rsidP="00E578F2">
      <w:pPr>
        <w:pStyle w:val="Akapitzlist"/>
        <w:rPr>
          <w:rFonts w:asciiTheme="majorHAnsi" w:hAnsiTheme="majorHAnsi" w:cs="Tahoma"/>
          <w:sz w:val="16"/>
          <w:szCs w:val="16"/>
        </w:rPr>
      </w:pPr>
    </w:p>
    <w:p w14:paraId="3582A586" w14:textId="77777777" w:rsidR="003E0048" w:rsidRPr="00215A6C" w:rsidRDefault="003E0048" w:rsidP="003E0048">
      <w:pPr>
        <w:autoSpaceDE w:val="0"/>
        <w:jc w:val="center"/>
        <w:rPr>
          <w:rFonts w:asciiTheme="majorHAnsi" w:hAnsiTheme="majorHAnsi" w:cs="Tahoma"/>
          <w:sz w:val="16"/>
          <w:szCs w:val="16"/>
        </w:rPr>
      </w:pPr>
    </w:p>
    <w:p w14:paraId="7014E0DD" w14:textId="77777777" w:rsidR="000B16EF" w:rsidRPr="006520CD" w:rsidRDefault="000B16EF" w:rsidP="000B16EF">
      <w:pPr>
        <w:rPr>
          <w:rFonts w:asciiTheme="majorHAnsi" w:hAnsiTheme="majorHAnsi" w:cs="Tahoma"/>
          <w:i/>
          <w:sz w:val="16"/>
          <w:szCs w:val="16"/>
        </w:rPr>
      </w:pPr>
      <w:r>
        <w:rPr>
          <w:rFonts w:asciiTheme="majorHAnsi" w:hAnsiTheme="majorHAnsi" w:cs="Tahoma"/>
          <w:i/>
          <w:sz w:val="16"/>
          <w:szCs w:val="16"/>
        </w:rPr>
        <w:t xml:space="preserve">Oświadczenie - </w:t>
      </w:r>
      <w:r w:rsidRPr="006520CD">
        <w:rPr>
          <w:rFonts w:asciiTheme="majorHAnsi" w:hAnsiTheme="majorHAnsi" w:cs="Tahoma"/>
          <w:i/>
          <w:sz w:val="16"/>
          <w:szCs w:val="16"/>
        </w:rPr>
        <w:t xml:space="preserve">podpisuje </w:t>
      </w:r>
    </w:p>
    <w:p w14:paraId="6C0380A8" w14:textId="77777777" w:rsidR="000B16EF" w:rsidRPr="006520CD" w:rsidRDefault="000B16EF" w:rsidP="000B16EF">
      <w:pPr>
        <w:rPr>
          <w:rFonts w:asciiTheme="majorHAnsi" w:hAnsiTheme="majorHAnsi" w:cs="Tahoma"/>
          <w:i/>
          <w:sz w:val="16"/>
          <w:szCs w:val="16"/>
        </w:rPr>
      </w:pPr>
      <w:r w:rsidRPr="006520CD">
        <w:rPr>
          <w:rFonts w:asciiTheme="majorHAnsi" w:hAnsiTheme="majorHAnsi" w:cs="Tahoma"/>
          <w:i/>
          <w:sz w:val="16"/>
          <w:szCs w:val="16"/>
        </w:rPr>
        <w:t xml:space="preserve">kwalifikowanym podpisem elektronicznym </w:t>
      </w:r>
    </w:p>
    <w:p w14:paraId="5D6BAF55" w14:textId="77777777" w:rsidR="000B16EF" w:rsidRPr="006520CD" w:rsidRDefault="000B16EF" w:rsidP="000B16EF">
      <w:pPr>
        <w:rPr>
          <w:rFonts w:asciiTheme="majorHAnsi" w:hAnsiTheme="majorHAnsi" w:cs="Tahoma"/>
          <w:i/>
          <w:sz w:val="16"/>
          <w:szCs w:val="16"/>
        </w:rPr>
      </w:pPr>
      <w:r w:rsidRPr="006520CD">
        <w:rPr>
          <w:rFonts w:asciiTheme="majorHAnsi" w:hAnsiTheme="majorHAnsi" w:cs="Tahoma"/>
          <w:i/>
          <w:sz w:val="16"/>
          <w:szCs w:val="16"/>
        </w:rPr>
        <w:t>osoba uprawniona</w:t>
      </w:r>
    </w:p>
    <w:p w14:paraId="073224ED" w14:textId="77777777" w:rsidR="00C83F4E" w:rsidRPr="00353C49" w:rsidRDefault="00C83F4E" w:rsidP="001E2E34">
      <w:pPr>
        <w:pStyle w:val="Zwykytekst1"/>
        <w:jc w:val="both"/>
        <w:rPr>
          <w:rFonts w:ascii="Tahoma" w:eastAsia="Bookman Old Style" w:hAnsi="Tahoma" w:cs="Tahoma"/>
          <w:strike/>
          <w:sz w:val="16"/>
          <w:szCs w:val="16"/>
        </w:rPr>
      </w:pPr>
    </w:p>
    <w:sectPr w:rsidR="00C83F4E" w:rsidRPr="00353C49" w:rsidSect="006B5635">
      <w:headerReference w:type="even" r:id="rId8"/>
      <w:footerReference w:type="even" r:id="rId9"/>
      <w:footerReference w:type="default" r:id="rId10"/>
      <w:footerReference w:type="first" r:id="rId11"/>
      <w:footnotePr>
        <w:pos w:val="beneathText"/>
      </w:footnotePr>
      <w:pgSz w:w="12240" w:h="15840" w:code="1"/>
      <w:pgMar w:top="709" w:right="1043" w:bottom="1701" w:left="851" w:header="278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6BC222" w14:textId="77777777" w:rsidR="0065125E" w:rsidRDefault="0065125E">
      <w:r>
        <w:separator/>
      </w:r>
    </w:p>
  </w:endnote>
  <w:endnote w:type="continuationSeparator" w:id="0">
    <w:p w14:paraId="343D243D" w14:textId="77777777" w:rsidR="0065125E" w:rsidRDefault="00651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A9022" w14:textId="77777777" w:rsidR="004270C2" w:rsidRDefault="00255590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A854C7" w14:textId="77777777" w:rsidR="004270C2" w:rsidRDefault="004270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7271A" w14:textId="77777777"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1036A" w14:textId="77777777"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ACFAFC" w14:textId="77777777" w:rsidR="0065125E" w:rsidRDefault="0065125E">
      <w:r>
        <w:separator/>
      </w:r>
    </w:p>
  </w:footnote>
  <w:footnote w:type="continuationSeparator" w:id="0">
    <w:p w14:paraId="7052BD8C" w14:textId="77777777" w:rsidR="0065125E" w:rsidRDefault="00651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CAEDB" w14:textId="77777777" w:rsidR="004270C2" w:rsidRDefault="00255590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0CF867" w14:textId="77777777" w:rsidR="004270C2" w:rsidRDefault="004270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2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58F09E8"/>
    <w:multiLevelType w:val="hybridMultilevel"/>
    <w:tmpl w:val="D3F039B6"/>
    <w:lvl w:ilvl="0" w:tplc="E604EAF2">
      <w:numFmt w:val="bullet"/>
      <w:lvlText w:val=""/>
      <w:lvlJc w:val="left"/>
      <w:pPr>
        <w:ind w:left="720" w:hanging="360"/>
      </w:pPr>
      <w:rPr>
        <w:rFonts w:ascii="Symbol" w:eastAsia="Bookman Old Style" w:hAnsi="Symbol" w:cs="Tahoma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2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523325546">
    <w:abstractNumId w:val="9"/>
  </w:num>
  <w:num w:numId="2" w16cid:durableId="2099058948">
    <w:abstractNumId w:val="0"/>
  </w:num>
  <w:num w:numId="3" w16cid:durableId="1131367381">
    <w:abstractNumId w:val="34"/>
  </w:num>
  <w:num w:numId="4" w16cid:durableId="1738744468">
    <w:abstractNumId w:val="24"/>
  </w:num>
  <w:num w:numId="5" w16cid:durableId="738212029">
    <w:abstractNumId w:val="32"/>
  </w:num>
  <w:num w:numId="6" w16cid:durableId="2065905381">
    <w:abstractNumId w:val="30"/>
  </w:num>
  <w:num w:numId="7" w16cid:durableId="1656835552">
    <w:abstractNumId w:val="31"/>
  </w:num>
  <w:num w:numId="8" w16cid:durableId="1308585687">
    <w:abstractNumId w:val="20"/>
  </w:num>
  <w:num w:numId="9" w16cid:durableId="239950136">
    <w:abstractNumId w:val="26"/>
  </w:num>
  <w:num w:numId="10" w16cid:durableId="1736317323">
    <w:abstractNumId w:val="33"/>
  </w:num>
  <w:num w:numId="11" w16cid:durableId="874661734">
    <w:abstractNumId w:val="25"/>
  </w:num>
  <w:num w:numId="12" w16cid:durableId="1117523061">
    <w:abstractNumId w:val="21"/>
  </w:num>
  <w:num w:numId="13" w16cid:durableId="1368989284">
    <w:abstractNumId w:val="13"/>
  </w:num>
  <w:num w:numId="14" w16cid:durableId="1131439345">
    <w:abstractNumId w:val="40"/>
  </w:num>
  <w:num w:numId="15" w16cid:durableId="1265384735">
    <w:abstractNumId w:val="12"/>
  </w:num>
  <w:num w:numId="16" w16cid:durableId="688335682">
    <w:abstractNumId w:val="15"/>
  </w:num>
  <w:num w:numId="17" w16cid:durableId="1855342084">
    <w:abstractNumId w:val="22"/>
  </w:num>
  <w:num w:numId="18" w16cid:durableId="66344401">
    <w:abstractNumId w:val="29"/>
  </w:num>
  <w:num w:numId="19" w16cid:durableId="84303078">
    <w:abstractNumId w:val="28"/>
  </w:num>
  <w:num w:numId="20" w16cid:durableId="811216863">
    <w:abstractNumId w:val="35"/>
  </w:num>
  <w:num w:numId="21" w16cid:durableId="824512575">
    <w:abstractNumId w:val="19"/>
  </w:num>
  <w:num w:numId="22" w16cid:durableId="2089643622">
    <w:abstractNumId w:val="37"/>
  </w:num>
  <w:num w:numId="23" w16cid:durableId="1175224240">
    <w:abstractNumId w:val="36"/>
  </w:num>
  <w:num w:numId="24" w16cid:durableId="119081570">
    <w:abstractNumId w:val="18"/>
  </w:num>
  <w:num w:numId="25" w16cid:durableId="1721631056">
    <w:abstractNumId w:val="38"/>
  </w:num>
  <w:num w:numId="26" w16cid:durableId="2146316572">
    <w:abstractNumId w:val="39"/>
  </w:num>
  <w:num w:numId="27" w16cid:durableId="945119448">
    <w:abstractNumId w:val="17"/>
  </w:num>
  <w:num w:numId="28" w16cid:durableId="2125730187">
    <w:abstractNumId w:val="14"/>
  </w:num>
  <w:num w:numId="29" w16cid:durableId="1679891907">
    <w:abstractNumId w:val="27"/>
  </w:num>
  <w:num w:numId="30" w16cid:durableId="107035194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38781969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1DBB"/>
    <w:rsid w:val="00022E17"/>
    <w:rsid w:val="000232CD"/>
    <w:rsid w:val="0002447B"/>
    <w:rsid w:val="00026431"/>
    <w:rsid w:val="0002690E"/>
    <w:rsid w:val="00026C21"/>
    <w:rsid w:val="00026D0D"/>
    <w:rsid w:val="000278C2"/>
    <w:rsid w:val="00027B38"/>
    <w:rsid w:val="0003200C"/>
    <w:rsid w:val="00033EDE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0670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6B5B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8EC"/>
    <w:rsid w:val="00067B40"/>
    <w:rsid w:val="000709CA"/>
    <w:rsid w:val="00070E81"/>
    <w:rsid w:val="000723B5"/>
    <w:rsid w:val="00074E68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4D49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A37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6EF"/>
    <w:rsid w:val="000B17E3"/>
    <w:rsid w:val="000B1FC6"/>
    <w:rsid w:val="000B23D0"/>
    <w:rsid w:val="000B27E8"/>
    <w:rsid w:val="000B47C0"/>
    <w:rsid w:val="000B571E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74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4C9"/>
    <w:rsid w:val="0010658A"/>
    <w:rsid w:val="00106778"/>
    <w:rsid w:val="00107185"/>
    <w:rsid w:val="00111AC0"/>
    <w:rsid w:val="00112B00"/>
    <w:rsid w:val="00113F3F"/>
    <w:rsid w:val="00113FDC"/>
    <w:rsid w:val="00120E37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78A"/>
    <w:rsid w:val="001608E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336C"/>
    <w:rsid w:val="00174742"/>
    <w:rsid w:val="001760D4"/>
    <w:rsid w:val="00176C67"/>
    <w:rsid w:val="00177BE7"/>
    <w:rsid w:val="00180838"/>
    <w:rsid w:val="00182821"/>
    <w:rsid w:val="0018384E"/>
    <w:rsid w:val="001844CE"/>
    <w:rsid w:val="001846BC"/>
    <w:rsid w:val="0018470C"/>
    <w:rsid w:val="00185662"/>
    <w:rsid w:val="00185B4C"/>
    <w:rsid w:val="00185D61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215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1FC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A6C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559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5FD"/>
    <w:rsid w:val="002A088D"/>
    <w:rsid w:val="002A0AA6"/>
    <w:rsid w:val="002A1247"/>
    <w:rsid w:val="002A208C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BA9"/>
    <w:rsid w:val="002D51A3"/>
    <w:rsid w:val="002D5B43"/>
    <w:rsid w:val="002D6244"/>
    <w:rsid w:val="002D6783"/>
    <w:rsid w:val="002D772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15BB"/>
    <w:rsid w:val="003425C5"/>
    <w:rsid w:val="00342C38"/>
    <w:rsid w:val="003439F3"/>
    <w:rsid w:val="003448C3"/>
    <w:rsid w:val="00345847"/>
    <w:rsid w:val="00346377"/>
    <w:rsid w:val="00347CF3"/>
    <w:rsid w:val="00347F7F"/>
    <w:rsid w:val="00351620"/>
    <w:rsid w:val="003516BE"/>
    <w:rsid w:val="00353479"/>
    <w:rsid w:val="0035373D"/>
    <w:rsid w:val="00353989"/>
    <w:rsid w:val="00353C4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809E8"/>
    <w:rsid w:val="00382529"/>
    <w:rsid w:val="003827C4"/>
    <w:rsid w:val="003839D4"/>
    <w:rsid w:val="00384545"/>
    <w:rsid w:val="00384CFE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A84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535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8AF"/>
    <w:rsid w:val="003D2C93"/>
    <w:rsid w:val="003D2CE8"/>
    <w:rsid w:val="003D4131"/>
    <w:rsid w:val="003D42BC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0048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2DCD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1390"/>
    <w:rsid w:val="00403126"/>
    <w:rsid w:val="00403D79"/>
    <w:rsid w:val="00403F46"/>
    <w:rsid w:val="004049A6"/>
    <w:rsid w:val="00404B84"/>
    <w:rsid w:val="00404BDF"/>
    <w:rsid w:val="0040563B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6C1C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405"/>
    <w:rsid w:val="004907F0"/>
    <w:rsid w:val="00490EE8"/>
    <w:rsid w:val="004914F9"/>
    <w:rsid w:val="00493068"/>
    <w:rsid w:val="00493170"/>
    <w:rsid w:val="00493300"/>
    <w:rsid w:val="004933A2"/>
    <w:rsid w:val="004937F3"/>
    <w:rsid w:val="00493A0D"/>
    <w:rsid w:val="00493FA7"/>
    <w:rsid w:val="00494B7C"/>
    <w:rsid w:val="004950D2"/>
    <w:rsid w:val="00495B84"/>
    <w:rsid w:val="004979C4"/>
    <w:rsid w:val="004A1D57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475F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50D0"/>
    <w:rsid w:val="004F55BA"/>
    <w:rsid w:val="004F65C1"/>
    <w:rsid w:val="004F7BEC"/>
    <w:rsid w:val="00500464"/>
    <w:rsid w:val="00501243"/>
    <w:rsid w:val="005017BE"/>
    <w:rsid w:val="005029BD"/>
    <w:rsid w:val="005034A7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AE2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500FB"/>
    <w:rsid w:val="0055015B"/>
    <w:rsid w:val="005512D9"/>
    <w:rsid w:val="0055131B"/>
    <w:rsid w:val="00553813"/>
    <w:rsid w:val="005565F4"/>
    <w:rsid w:val="00557A75"/>
    <w:rsid w:val="00557AF4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B41"/>
    <w:rsid w:val="00593F45"/>
    <w:rsid w:val="005954FF"/>
    <w:rsid w:val="0059570E"/>
    <w:rsid w:val="00595B41"/>
    <w:rsid w:val="00595C79"/>
    <w:rsid w:val="00597285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2C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C2"/>
    <w:rsid w:val="005B255A"/>
    <w:rsid w:val="005B3A70"/>
    <w:rsid w:val="005B3C1C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67C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52A9"/>
    <w:rsid w:val="006164B0"/>
    <w:rsid w:val="00616714"/>
    <w:rsid w:val="00616877"/>
    <w:rsid w:val="00616E0F"/>
    <w:rsid w:val="00617592"/>
    <w:rsid w:val="00617C9E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381"/>
    <w:rsid w:val="00640FBC"/>
    <w:rsid w:val="00640FD5"/>
    <w:rsid w:val="00641AC2"/>
    <w:rsid w:val="00641FB7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25E"/>
    <w:rsid w:val="00651316"/>
    <w:rsid w:val="006515DE"/>
    <w:rsid w:val="00651810"/>
    <w:rsid w:val="0065229C"/>
    <w:rsid w:val="00653A4D"/>
    <w:rsid w:val="00653D59"/>
    <w:rsid w:val="00654975"/>
    <w:rsid w:val="0065555E"/>
    <w:rsid w:val="00656265"/>
    <w:rsid w:val="00656362"/>
    <w:rsid w:val="00656D15"/>
    <w:rsid w:val="00657232"/>
    <w:rsid w:val="006611E0"/>
    <w:rsid w:val="006611F2"/>
    <w:rsid w:val="00661B7E"/>
    <w:rsid w:val="006624A7"/>
    <w:rsid w:val="00663994"/>
    <w:rsid w:val="00663E66"/>
    <w:rsid w:val="006642C4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635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3220"/>
    <w:rsid w:val="0071474A"/>
    <w:rsid w:val="007153D8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2845"/>
    <w:rsid w:val="00823E91"/>
    <w:rsid w:val="008241D9"/>
    <w:rsid w:val="00824A27"/>
    <w:rsid w:val="00824B57"/>
    <w:rsid w:val="00825171"/>
    <w:rsid w:val="00830006"/>
    <w:rsid w:val="00830123"/>
    <w:rsid w:val="00831D92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688"/>
    <w:rsid w:val="00837B41"/>
    <w:rsid w:val="008408A3"/>
    <w:rsid w:val="00840B67"/>
    <w:rsid w:val="00841EA0"/>
    <w:rsid w:val="00842630"/>
    <w:rsid w:val="00842698"/>
    <w:rsid w:val="00842B8C"/>
    <w:rsid w:val="008450DF"/>
    <w:rsid w:val="008466F0"/>
    <w:rsid w:val="00847C92"/>
    <w:rsid w:val="0085050A"/>
    <w:rsid w:val="008520A3"/>
    <w:rsid w:val="00853064"/>
    <w:rsid w:val="00853C4E"/>
    <w:rsid w:val="00853DFA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D703D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37721"/>
    <w:rsid w:val="00942939"/>
    <w:rsid w:val="00942FEE"/>
    <w:rsid w:val="00943572"/>
    <w:rsid w:val="00943F31"/>
    <w:rsid w:val="00944A5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F1A"/>
    <w:rsid w:val="009A700D"/>
    <w:rsid w:val="009A7911"/>
    <w:rsid w:val="009B0489"/>
    <w:rsid w:val="009B0DC8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026F"/>
    <w:rsid w:val="009C108D"/>
    <w:rsid w:val="009C291D"/>
    <w:rsid w:val="009C2BBD"/>
    <w:rsid w:val="009C2CBD"/>
    <w:rsid w:val="009C39E5"/>
    <w:rsid w:val="009C56BB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28E2"/>
    <w:rsid w:val="009E2C6E"/>
    <w:rsid w:val="009E35A0"/>
    <w:rsid w:val="009E365E"/>
    <w:rsid w:val="009E3E96"/>
    <w:rsid w:val="009E4142"/>
    <w:rsid w:val="009E493F"/>
    <w:rsid w:val="009E4B77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4E3B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5E1C"/>
    <w:rsid w:val="00A8720F"/>
    <w:rsid w:val="00A873F0"/>
    <w:rsid w:val="00A91A1F"/>
    <w:rsid w:val="00A933D1"/>
    <w:rsid w:val="00A943E7"/>
    <w:rsid w:val="00A9444F"/>
    <w:rsid w:val="00A94620"/>
    <w:rsid w:val="00A94814"/>
    <w:rsid w:val="00A95CF4"/>
    <w:rsid w:val="00A95DEA"/>
    <w:rsid w:val="00A96D45"/>
    <w:rsid w:val="00A9752D"/>
    <w:rsid w:val="00A97890"/>
    <w:rsid w:val="00A97ED3"/>
    <w:rsid w:val="00AA1AE3"/>
    <w:rsid w:val="00AA223A"/>
    <w:rsid w:val="00AA3AA4"/>
    <w:rsid w:val="00AA3EC8"/>
    <w:rsid w:val="00AA4DB5"/>
    <w:rsid w:val="00AA59F6"/>
    <w:rsid w:val="00AA6891"/>
    <w:rsid w:val="00AA6928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CC9"/>
    <w:rsid w:val="00B0178C"/>
    <w:rsid w:val="00B02266"/>
    <w:rsid w:val="00B03143"/>
    <w:rsid w:val="00B033DD"/>
    <w:rsid w:val="00B037E3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43D7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3F54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C0064B"/>
    <w:rsid w:val="00C02C61"/>
    <w:rsid w:val="00C037B3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656"/>
    <w:rsid w:val="00C15756"/>
    <w:rsid w:val="00C15F14"/>
    <w:rsid w:val="00C164ED"/>
    <w:rsid w:val="00C16CCF"/>
    <w:rsid w:val="00C17900"/>
    <w:rsid w:val="00C17AB5"/>
    <w:rsid w:val="00C17C44"/>
    <w:rsid w:val="00C2111B"/>
    <w:rsid w:val="00C21C3B"/>
    <w:rsid w:val="00C21F9A"/>
    <w:rsid w:val="00C223D5"/>
    <w:rsid w:val="00C22E20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3A68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1644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F90"/>
    <w:rsid w:val="00CB0B3C"/>
    <w:rsid w:val="00CB0E9D"/>
    <w:rsid w:val="00CB2A1F"/>
    <w:rsid w:val="00CB2B69"/>
    <w:rsid w:val="00CB4174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4E06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4006B"/>
    <w:rsid w:val="00D40075"/>
    <w:rsid w:val="00D40265"/>
    <w:rsid w:val="00D41564"/>
    <w:rsid w:val="00D42846"/>
    <w:rsid w:val="00D44873"/>
    <w:rsid w:val="00D467BA"/>
    <w:rsid w:val="00D474E0"/>
    <w:rsid w:val="00D51494"/>
    <w:rsid w:val="00D51584"/>
    <w:rsid w:val="00D515F4"/>
    <w:rsid w:val="00D51EC0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3D11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C0E"/>
    <w:rsid w:val="00DE09F0"/>
    <w:rsid w:val="00DE0F08"/>
    <w:rsid w:val="00DE1D34"/>
    <w:rsid w:val="00DE1DA1"/>
    <w:rsid w:val="00DE2AAB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6B"/>
    <w:rsid w:val="00DF7865"/>
    <w:rsid w:val="00DF7ABA"/>
    <w:rsid w:val="00E0023F"/>
    <w:rsid w:val="00E00C08"/>
    <w:rsid w:val="00E02EB9"/>
    <w:rsid w:val="00E03DF0"/>
    <w:rsid w:val="00E049DF"/>
    <w:rsid w:val="00E069EA"/>
    <w:rsid w:val="00E06EBD"/>
    <w:rsid w:val="00E079F6"/>
    <w:rsid w:val="00E07C91"/>
    <w:rsid w:val="00E07D75"/>
    <w:rsid w:val="00E10DF1"/>
    <w:rsid w:val="00E1100E"/>
    <w:rsid w:val="00E116BE"/>
    <w:rsid w:val="00E12E56"/>
    <w:rsid w:val="00E14CDB"/>
    <w:rsid w:val="00E14D82"/>
    <w:rsid w:val="00E165B4"/>
    <w:rsid w:val="00E16B2B"/>
    <w:rsid w:val="00E17A58"/>
    <w:rsid w:val="00E17F98"/>
    <w:rsid w:val="00E200CC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4A7A"/>
    <w:rsid w:val="00E3527D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9BF"/>
    <w:rsid w:val="00E44B4F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578F2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5FD"/>
    <w:rsid w:val="00E808F0"/>
    <w:rsid w:val="00E812AB"/>
    <w:rsid w:val="00E81A95"/>
    <w:rsid w:val="00E81BC0"/>
    <w:rsid w:val="00E81C6C"/>
    <w:rsid w:val="00E82239"/>
    <w:rsid w:val="00E823AE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5CA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5EC5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EB9"/>
    <w:rsid w:val="00EF7AD0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0BDC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CD0807"/>
  <w15:docId w15:val="{09FDC41B-4D25-42E9-8C67-50DED485E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"/>
    <w:basedOn w:val="Normalny"/>
    <w:link w:val="AkapitzlistZnak"/>
    <w:uiPriority w:val="99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"/>
    <w:link w:val="Akapitzlist"/>
    <w:uiPriority w:val="99"/>
    <w:qFormat/>
    <w:rsid w:val="00C42C61"/>
    <w:rPr>
      <w:rFonts w:eastAsia="Lucida Sans Unicode"/>
      <w:kern w:val="1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B0A84"/>
    <w:rPr>
      <w:rFonts w:ascii="Bookman Old Style" w:hAnsi="Bookman Old Style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6B80F-6A09-47A8-889E-BF3403830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Andrzej Pawlik</cp:lastModifiedBy>
  <cp:revision>53</cp:revision>
  <cp:lastPrinted>2021-01-15T08:22:00Z</cp:lastPrinted>
  <dcterms:created xsi:type="dcterms:W3CDTF">2018-05-28T06:38:00Z</dcterms:created>
  <dcterms:modified xsi:type="dcterms:W3CDTF">2024-12-05T12:11:00Z</dcterms:modified>
</cp:coreProperties>
</file>